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2B9D" w:rsidRDefault="00892B9D" w:rsidP="00892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96A26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2B6DE8" w:rsidRPr="00E96A26" w:rsidRDefault="00623F2E" w:rsidP="00E96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ЕН.03 </w:t>
      </w:r>
      <w:r w:rsidR="00892B9D">
        <w:rPr>
          <w:rFonts w:ascii="Times New Roman" w:hAnsi="Times New Roman"/>
          <w:b/>
          <w:sz w:val="24"/>
          <w:szCs w:val="24"/>
        </w:rPr>
        <w:t>ИНФОРМАТИКА</w:t>
      </w: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61664" w:rsidRPr="00623F2E" w:rsidRDefault="00D61664" w:rsidP="00E96A26">
      <w:pPr>
        <w:spacing w:after="0"/>
        <w:rPr>
          <w:rFonts w:ascii="Times New Roman" w:hAnsi="Times New Roman"/>
          <w:b/>
          <w:sz w:val="24"/>
          <w:szCs w:val="24"/>
        </w:rPr>
      </w:pPr>
      <w:r w:rsidRPr="00623F2E">
        <w:rPr>
          <w:rFonts w:ascii="Times New Roman" w:hAnsi="Times New Roman"/>
          <w:b/>
          <w:sz w:val="24"/>
          <w:szCs w:val="24"/>
        </w:rPr>
        <w:br w:type="page"/>
      </w:r>
    </w:p>
    <w:p w:rsidR="002B6DE8" w:rsidRPr="00623F2E" w:rsidRDefault="000463A9" w:rsidP="00892B9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23F2E">
        <w:rPr>
          <w:rFonts w:ascii="Times New Roman" w:hAnsi="Times New Roman"/>
          <w:sz w:val="24"/>
          <w:szCs w:val="24"/>
        </w:rPr>
        <w:lastRenderedPageBreak/>
        <w:t>П</w:t>
      </w:r>
      <w:r w:rsidR="002B6DE8" w:rsidRPr="00623F2E">
        <w:rPr>
          <w:rFonts w:ascii="Times New Roman" w:hAnsi="Times New Roman"/>
          <w:sz w:val="24"/>
          <w:szCs w:val="24"/>
        </w:rPr>
        <w:t>рограмма учебной дисциплины</w:t>
      </w:r>
      <w:r w:rsidR="00623F2E" w:rsidRPr="00623F2E">
        <w:rPr>
          <w:rFonts w:ascii="Times New Roman" w:hAnsi="Times New Roman"/>
          <w:sz w:val="24"/>
          <w:szCs w:val="24"/>
        </w:rPr>
        <w:t xml:space="preserve"> </w:t>
      </w:r>
      <w:r w:rsidR="00892B9D" w:rsidRPr="00623F2E">
        <w:rPr>
          <w:rFonts w:ascii="Times New Roman" w:hAnsi="Times New Roman"/>
          <w:sz w:val="24"/>
          <w:szCs w:val="24"/>
        </w:rPr>
        <w:t>«</w:t>
      </w:r>
      <w:r w:rsidR="00263BD2" w:rsidRPr="00623F2E">
        <w:rPr>
          <w:rFonts w:ascii="Times New Roman" w:hAnsi="Times New Roman"/>
          <w:sz w:val="24"/>
          <w:szCs w:val="24"/>
        </w:rPr>
        <w:t>Информатика</w:t>
      </w:r>
      <w:r w:rsidR="00892B9D" w:rsidRPr="00623F2E">
        <w:rPr>
          <w:rFonts w:ascii="Times New Roman" w:hAnsi="Times New Roman"/>
          <w:sz w:val="24"/>
          <w:szCs w:val="24"/>
        </w:rPr>
        <w:t>»</w:t>
      </w:r>
      <w:r w:rsidR="00623F2E" w:rsidRPr="00623F2E">
        <w:rPr>
          <w:rFonts w:ascii="Times New Roman" w:hAnsi="Times New Roman"/>
          <w:sz w:val="24"/>
          <w:szCs w:val="24"/>
        </w:rPr>
        <w:t xml:space="preserve"> </w:t>
      </w:r>
      <w:r w:rsidR="002B6DE8" w:rsidRPr="00623F2E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</w:t>
      </w:r>
      <w:r w:rsidR="00623F2E" w:rsidRPr="00623F2E">
        <w:rPr>
          <w:rFonts w:ascii="Times New Roman" w:hAnsi="Times New Roman"/>
          <w:sz w:val="24"/>
        </w:rPr>
        <w:t xml:space="preserve">в соответствии с Положением об инклюзивном образовании в ГБПОУ «Златоустовский индустриальный колледж им. П.П. Аносова» (П – 97-18) </w:t>
      </w:r>
      <w:r w:rsidR="002B6DE8" w:rsidRPr="00623F2E">
        <w:rPr>
          <w:rFonts w:ascii="Times New Roman" w:hAnsi="Times New Roman"/>
          <w:sz w:val="24"/>
          <w:szCs w:val="24"/>
        </w:rPr>
        <w:t xml:space="preserve">по специальности среднего профессионального образования (далее </w:t>
      </w:r>
      <w:r w:rsidR="00194C89" w:rsidRPr="00623F2E">
        <w:rPr>
          <w:rFonts w:ascii="Times New Roman" w:hAnsi="Times New Roman"/>
          <w:sz w:val="24"/>
          <w:szCs w:val="24"/>
        </w:rPr>
        <w:t xml:space="preserve">– </w:t>
      </w:r>
      <w:r w:rsidR="002B6DE8" w:rsidRPr="00623F2E">
        <w:rPr>
          <w:rFonts w:ascii="Times New Roman" w:hAnsi="Times New Roman"/>
          <w:sz w:val="24"/>
          <w:szCs w:val="24"/>
        </w:rPr>
        <w:t>СПО):</w:t>
      </w:r>
      <w:r w:rsidR="00623F2E" w:rsidRPr="00623F2E">
        <w:rPr>
          <w:rFonts w:ascii="Times New Roman" w:hAnsi="Times New Roman"/>
          <w:sz w:val="24"/>
          <w:szCs w:val="24"/>
        </w:rPr>
        <w:t xml:space="preserve"> </w:t>
      </w:r>
    </w:p>
    <w:p w:rsidR="001C3A00" w:rsidRPr="00623F2E" w:rsidRDefault="00247EC4" w:rsidP="00892B9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23F2E">
        <w:rPr>
          <w:rFonts w:ascii="Times New Roman" w:hAnsi="Times New Roman"/>
          <w:sz w:val="24"/>
          <w:szCs w:val="24"/>
        </w:rPr>
        <w:t xml:space="preserve">13.02.11 </w:t>
      </w:r>
      <w:r w:rsidR="001C3A00" w:rsidRPr="00623F2E">
        <w:rPr>
          <w:rFonts w:ascii="Times New Roman" w:hAnsi="Times New Roman"/>
          <w:sz w:val="24"/>
          <w:szCs w:val="24"/>
        </w:rPr>
        <w:t>Техническая эксплуатация и обслуживание электрического и электромеханического оборудования (по отраслям)</w:t>
      </w:r>
    </w:p>
    <w:p w:rsidR="002B6DE8" w:rsidRPr="00623F2E" w:rsidRDefault="002B6DE8" w:rsidP="00892B9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21424" w:rsidRPr="00623F2E" w:rsidRDefault="00721424" w:rsidP="00892B9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23F2E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 П. Аносова»</w:t>
      </w:r>
      <w:r w:rsidR="00623F2E" w:rsidRPr="00623F2E">
        <w:rPr>
          <w:rFonts w:ascii="Times New Roman" w:hAnsi="Times New Roman"/>
          <w:sz w:val="24"/>
          <w:szCs w:val="24"/>
        </w:rPr>
        <w:t xml:space="preserve"> </w:t>
      </w:r>
      <w:r w:rsidRPr="00623F2E">
        <w:rPr>
          <w:rFonts w:ascii="Times New Roman" w:hAnsi="Times New Roman"/>
          <w:sz w:val="24"/>
          <w:szCs w:val="24"/>
        </w:rPr>
        <w:t>(ГБПОУ «ЗлатИК им. П.П. Аносова»)</w:t>
      </w:r>
    </w:p>
    <w:p w:rsidR="00892B9D" w:rsidRPr="00623F2E" w:rsidRDefault="00892B9D" w:rsidP="00892B9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892B9D" w:rsidRPr="00623F2E" w:rsidRDefault="0089512A" w:rsidP="00892B9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23F2E">
        <w:rPr>
          <w:rFonts w:ascii="Times New Roman" w:hAnsi="Times New Roman"/>
          <w:sz w:val="24"/>
          <w:szCs w:val="24"/>
        </w:rPr>
        <w:t xml:space="preserve">Разработчики:  </w:t>
      </w:r>
    </w:p>
    <w:p w:rsidR="0089512A" w:rsidRPr="00623F2E" w:rsidRDefault="0089512A" w:rsidP="00892B9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23F2E">
        <w:rPr>
          <w:rFonts w:ascii="Times New Roman" w:hAnsi="Times New Roman"/>
          <w:sz w:val="24"/>
          <w:szCs w:val="24"/>
        </w:rPr>
        <w:t>Тимофеева Евгения Владимировна, преподаватель</w:t>
      </w:r>
    </w:p>
    <w:p w:rsidR="0089512A" w:rsidRPr="00623F2E" w:rsidRDefault="0089512A" w:rsidP="00892B9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23F2E">
        <w:rPr>
          <w:rFonts w:ascii="Times New Roman" w:hAnsi="Times New Roman"/>
          <w:sz w:val="24"/>
          <w:szCs w:val="24"/>
        </w:rPr>
        <w:t>Палкина Галина Ивановна, преподаватель</w:t>
      </w:r>
    </w:p>
    <w:p w:rsidR="002B6DE8" w:rsidRPr="00E96A26" w:rsidRDefault="002B6DE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B06618" w:rsidRPr="00E96A26" w:rsidRDefault="00B06618" w:rsidP="00E96A2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B6DE8" w:rsidRDefault="002B6DE8" w:rsidP="00892B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96A26">
        <w:rPr>
          <w:rFonts w:ascii="Times New Roman" w:hAnsi="Times New Roman"/>
          <w:b/>
          <w:sz w:val="24"/>
          <w:szCs w:val="24"/>
        </w:rPr>
        <w:br w:type="page"/>
      </w:r>
      <w:r w:rsidR="00D61664" w:rsidRPr="00892B9D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892B9D" w:rsidRPr="00892B9D" w:rsidRDefault="00892B9D" w:rsidP="00892B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B6DE8" w:rsidRPr="00892B9D" w:rsidRDefault="00892B9D" w:rsidP="00892B9D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2B6DE8" w:rsidRPr="00892B9D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1C3A00" w:rsidRPr="00623F2E" w:rsidRDefault="004678E5" w:rsidP="00623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623F2E">
        <w:rPr>
          <w:rFonts w:ascii="Times New Roman" w:hAnsi="Times New Roman"/>
          <w:sz w:val="24"/>
          <w:szCs w:val="24"/>
        </w:rPr>
        <w:t>П</w:t>
      </w:r>
      <w:r w:rsidR="002B6DE8" w:rsidRPr="00623F2E">
        <w:rPr>
          <w:rFonts w:ascii="Times New Roman" w:hAnsi="Times New Roman"/>
          <w:sz w:val="24"/>
          <w:szCs w:val="24"/>
        </w:rPr>
        <w:t xml:space="preserve">рограмма учебной дисциплины является частью основной профессиональной образовательной программы в соответствии с Федеральным государственным образовательным стандартом </w:t>
      </w:r>
      <w:r w:rsidR="00623F2E" w:rsidRPr="00623F2E">
        <w:rPr>
          <w:rFonts w:ascii="Times New Roman" w:hAnsi="Times New Roman"/>
          <w:sz w:val="24"/>
        </w:rPr>
        <w:t>в соответствии с Положением об инклюзивном образовании в ГБПОУ «Златоустовский индустриальный колледж им. П.П. Аносова» (П – 97-18)</w:t>
      </w:r>
      <w:r w:rsidR="00623F2E">
        <w:rPr>
          <w:rFonts w:ascii="Times New Roman" w:hAnsi="Times New Roman"/>
          <w:sz w:val="24"/>
        </w:rPr>
        <w:t xml:space="preserve"> </w:t>
      </w:r>
      <w:r w:rsidR="002B6DE8" w:rsidRPr="00623F2E">
        <w:rPr>
          <w:rFonts w:ascii="Times New Roman" w:hAnsi="Times New Roman"/>
          <w:sz w:val="24"/>
          <w:szCs w:val="24"/>
        </w:rPr>
        <w:t>по специальности среднего профессионального образования</w:t>
      </w:r>
      <w:r w:rsidR="00D4034A" w:rsidRPr="00623F2E">
        <w:rPr>
          <w:rFonts w:ascii="Times New Roman" w:hAnsi="Times New Roman"/>
          <w:sz w:val="24"/>
          <w:szCs w:val="24"/>
        </w:rPr>
        <w:t xml:space="preserve"> </w:t>
      </w:r>
      <w:r w:rsidR="001E5662" w:rsidRPr="00623F2E">
        <w:rPr>
          <w:rFonts w:ascii="Times New Roman" w:hAnsi="Times New Roman"/>
          <w:sz w:val="24"/>
          <w:szCs w:val="24"/>
        </w:rPr>
        <w:t>13.02.11</w:t>
      </w:r>
      <w:r w:rsidR="001C3A00" w:rsidRPr="00623F2E">
        <w:rPr>
          <w:rFonts w:ascii="Times New Roman" w:hAnsi="Times New Roman"/>
          <w:sz w:val="24"/>
          <w:szCs w:val="24"/>
        </w:rPr>
        <w:t xml:space="preserve"> Техническая эксплуатация и обслуживание электрического и электромеханичес</w:t>
      </w:r>
      <w:r w:rsidR="00623F2E">
        <w:rPr>
          <w:rFonts w:ascii="Times New Roman" w:hAnsi="Times New Roman"/>
          <w:sz w:val="24"/>
          <w:szCs w:val="24"/>
        </w:rPr>
        <w:t xml:space="preserve">кого оборудования (по отраслям), </w:t>
      </w:r>
      <w:r w:rsidR="00623F2E" w:rsidRPr="00623F2E">
        <w:rPr>
          <w:rFonts w:ascii="Times New Roman" w:hAnsi="Times New Roman"/>
          <w:sz w:val="24"/>
        </w:rPr>
        <w:t>в том числе и для обучения студентов-инвалидов и студентов ОВЗ.</w:t>
      </w:r>
    </w:p>
    <w:p w:rsidR="00FC7E35" w:rsidRPr="00892B9D" w:rsidRDefault="00FC7E35" w:rsidP="00892B9D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39AC" w:rsidRPr="00892B9D" w:rsidRDefault="00892B9D" w:rsidP="00892B9D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8239AC" w:rsidRPr="00892B9D">
        <w:rPr>
          <w:rFonts w:ascii="Times New Roman" w:hAnsi="Times New Roman"/>
          <w:b/>
          <w:bCs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FE5099" w:rsidRPr="00892B9D" w:rsidRDefault="008239AC" w:rsidP="00892B9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92B9D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r w:rsidR="00B36DA8" w:rsidRPr="00892B9D">
        <w:rPr>
          <w:rFonts w:ascii="Times New Roman" w:hAnsi="Times New Roman"/>
          <w:sz w:val="24"/>
          <w:szCs w:val="24"/>
        </w:rPr>
        <w:t>студент</w:t>
      </w:r>
      <w:r w:rsidRPr="00892B9D">
        <w:rPr>
          <w:rFonts w:ascii="Times New Roman" w:hAnsi="Times New Roman"/>
          <w:sz w:val="24"/>
          <w:szCs w:val="24"/>
        </w:rPr>
        <w:t xml:space="preserve"> должен </w:t>
      </w:r>
    </w:p>
    <w:p w:rsidR="008239AC" w:rsidRPr="00892B9D" w:rsidRDefault="008239AC" w:rsidP="00892B9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92B9D">
        <w:rPr>
          <w:rFonts w:ascii="Times New Roman" w:hAnsi="Times New Roman"/>
          <w:b/>
          <w:sz w:val="24"/>
          <w:szCs w:val="24"/>
        </w:rPr>
        <w:t>знать:</w:t>
      </w:r>
    </w:p>
    <w:p w:rsidR="006A247B" w:rsidRPr="00892B9D" w:rsidRDefault="00892B9D" w:rsidP="00D4034A">
      <w:pPr>
        <w:pStyle w:val="a3"/>
        <w:spacing w:after="0"/>
        <w:ind w:left="0" w:firstLine="426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6A247B" w:rsidRPr="00892B9D">
        <w:rPr>
          <w:rFonts w:ascii="Times New Roman" w:hAnsi="Times New Roman"/>
          <w:color w:val="000000"/>
          <w:sz w:val="24"/>
          <w:szCs w:val="24"/>
        </w:rPr>
        <w:t>назначение</w:t>
      </w:r>
      <w:r w:rsidR="006A247B" w:rsidRPr="00892B9D">
        <w:rPr>
          <w:rFonts w:ascii="Times New Roman" w:hAnsi="Times New Roman"/>
          <w:sz w:val="24"/>
          <w:szCs w:val="24"/>
        </w:rPr>
        <w:t xml:space="preserve"> и виды информационных моделей, описывающих реальные объекты или процессы;</w:t>
      </w:r>
    </w:p>
    <w:p w:rsidR="00490397" w:rsidRPr="00892B9D" w:rsidRDefault="00892B9D" w:rsidP="00D4034A">
      <w:pPr>
        <w:pStyle w:val="a3"/>
        <w:spacing w:after="0"/>
        <w:ind w:left="0" w:firstLine="426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базовые системные программные продукты и пакеты прикладных программ; </w:t>
      </w:r>
    </w:p>
    <w:p w:rsidR="00490397" w:rsidRPr="00892B9D" w:rsidRDefault="00892B9D" w:rsidP="00D4034A">
      <w:pPr>
        <w:pStyle w:val="a3"/>
        <w:spacing w:after="0"/>
        <w:ind w:left="0" w:firstLine="426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основные положения и принципы построения системы обработки и передачи информации;  </w:t>
      </w:r>
    </w:p>
    <w:p w:rsidR="00490397" w:rsidRPr="00892B9D" w:rsidRDefault="00892B9D" w:rsidP="00D4034A">
      <w:pPr>
        <w:pStyle w:val="a3"/>
        <w:spacing w:after="0"/>
        <w:ind w:left="0" w:firstLine="426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устройство компьютерных сетей и сетевых технологий обработки и передачи информации; </w:t>
      </w:r>
    </w:p>
    <w:p w:rsidR="00490397" w:rsidRPr="00892B9D" w:rsidRDefault="00892B9D" w:rsidP="00D4034A">
      <w:pPr>
        <w:pStyle w:val="a3"/>
        <w:spacing w:after="0"/>
        <w:ind w:left="0" w:firstLine="425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004636" w:rsidRPr="00892B9D">
        <w:rPr>
          <w:rFonts w:ascii="Times New Roman" w:hAnsi="Times New Roman"/>
          <w:color w:val="000000"/>
          <w:sz w:val="24"/>
          <w:szCs w:val="24"/>
        </w:rPr>
        <w:t xml:space="preserve">основные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методы и приемы обеспечения информационной безопасности; </w:t>
      </w:r>
    </w:p>
    <w:p w:rsidR="00490397" w:rsidRPr="00892B9D" w:rsidRDefault="00892B9D" w:rsidP="00D4034A">
      <w:pPr>
        <w:pStyle w:val="a3"/>
        <w:spacing w:after="0"/>
        <w:ind w:left="0" w:firstLine="426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методы и средства сбора, обработки, хранения, передачи и накопления информации; </w:t>
      </w:r>
    </w:p>
    <w:p w:rsidR="00490397" w:rsidRPr="00892B9D" w:rsidRDefault="00892B9D" w:rsidP="00D4034A">
      <w:pPr>
        <w:pStyle w:val="a3"/>
        <w:spacing w:after="0"/>
        <w:ind w:left="0" w:firstLine="426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общий состав и структуру персональных электронно-вычислительных машин (ЭВМ) и вычислительных систем; </w:t>
      </w:r>
    </w:p>
    <w:p w:rsidR="00490397" w:rsidRPr="00892B9D" w:rsidRDefault="00892B9D" w:rsidP="00D4034A">
      <w:pPr>
        <w:pStyle w:val="a3"/>
        <w:spacing w:after="0"/>
        <w:ind w:left="0" w:firstLine="426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>основные принципы, методы и свойства информационных и телекоммуникационных технологий, их эффективность</w:t>
      </w:r>
      <w:r w:rsidR="00A300B3" w:rsidRPr="00892B9D">
        <w:rPr>
          <w:rFonts w:ascii="Times New Roman" w:hAnsi="Times New Roman"/>
          <w:color w:val="000000"/>
          <w:sz w:val="24"/>
          <w:szCs w:val="24"/>
        </w:rPr>
        <w:t>.</w:t>
      </w:r>
    </w:p>
    <w:p w:rsidR="00A300B3" w:rsidRPr="00892B9D" w:rsidRDefault="00A300B3" w:rsidP="00892B9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92B9D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r w:rsidR="00B36DA8" w:rsidRPr="00892B9D">
        <w:rPr>
          <w:rFonts w:ascii="Times New Roman" w:hAnsi="Times New Roman"/>
          <w:sz w:val="24"/>
          <w:szCs w:val="24"/>
        </w:rPr>
        <w:t>студент</w:t>
      </w:r>
      <w:r w:rsidRPr="00892B9D">
        <w:rPr>
          <w:rFonts w:ascii="Times New Roman" w:hAnsi="Times New Roman"/>
          <w:sz w:val="24"/>
          <w:szCs w:val="24"/>
        </w:rPr>
        <w:t xml:space="preserve"> должен </w:t>
      </w:r>
    </w:p>
    <w:p w:rsidR="008239AC" w:rsidRPr="00892B9D" w:rsidRDefault="008239AC" w:rsidP="00892B9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92B9D">
        <w:rPr>
          <w:rFonts w:ascii="Times New Roman" w:hAnsi="Times New Roman"/>
          <w:b/>
          <w:sz w:val="24"/>
          <w:szCs w:val="24"/>
        </w:rPr>
        <w:t>уметь:</w:t>
      </w:r>
    </w:p>
    <w:p w:rsidR="006A247B" w:rsidRPr="00892B9D" w:rsidRDefault="00892B9D" w:rsidP="00D4034A">
      <w:pPr>
        <w:pStyle w:val="a3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6A247B" w:rsidRPr="00892B9D">
        <w:rPr>
          <w:rFonts w:ascii="Times New Roman" w:hAnsi="Times New Roman"/>
          <w:color w:val="000000"/>
          <w:sz w:val="24"/>
          <w:szCs w:val="24"/>
        </w:rPr>
        <w:t>использовать</w:t>
      </w:r>
      <w:r w:rsidR="006A247B" w:rsidRPr="00892B9D">
        <w:rPr>
          <w:rFonts w:ascii="Times New Roman" w:hAnsi="Times New Roman"/>
          <w:sz w:val="24"/>
          <w:szCs w:val="24"/>
        </w:rPr>
        <w:t xml:space="preserve"> готовые информационные модели, оценивать их соответствие реальному объекту и целям моделирования;</w:t>
      </w:r>
    </w:p>
    <w:p w:rsidR="00490397" w:rsidRPr="00892B9D" w:rsidRDefault="00892B9D" w:rsidP="00D4034A">
      <w:pPr>
        <w:pStyle w:val="a3"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выполнять расчеты с использованием прикладных компьютерных программ; </w:t>
      </w:r>
    </w:p>
    <w:p w:rsidR="00490397" w:rsidRPr="00892B9D" w:rsidRDefault="00892B9D" w:rsidP="00D4034A">
      <w:pPr>
        <w:pStyle w:val="a3"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>использовать сеть Интернет и ее возможности для организации оперативного обмена информацией;</w:t>
      </w:r>
    </w:p>
    <w:p w:rsidR="00490397" w:rsidRPr="00892B9D" w:rsidRDefault="00892B9D" w:rsidP="00D4034A">
      <w:pPr>
        <w:pStyle w:val="a3"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490397" w:rsidRPr="00892B9D" w:rsidRDefault="00892B9D" w:rsidP="00D4034A">
      <w:pPr>
        <w:pStyle w:val="a3"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обрабатывать и анализировать информацию с применением программных средств и вычислительной техники; </w:t>
      </w:r>
    </w:p>
    <w:p w:rsidR="00490397" w:rsidRPr="00892B9D" w:rsidRDefault="00892B9D" w:rsidP="00D4034A">
      <w:pPr>
        <w:pStyle w:val="a3"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получать информацию в локальных и глобальных компьютерных сетях; </w:t>
      </w:r>
    </w:p>
    <w:p w:rsidR="00490397" w:rsidRPr="00892B9D" w:rsidRDefault="00892B9D" w:rsidP="00D4034A">
      <w:pPr>
        <w:pStyle w:val="a3"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применять графические редакторы для создания и редактирования изображений; </w:t>
      </w:r>
    </w:p>
    <w:p w:rsidR="00490397" w:rsidRPr="00892B9D" w:rsidRDefault="00892B9D" w:rsidP="00D4034A">
      <w:pPr>
        <w:pStyle w:val="a3"/>
        <w:spacing w:after="0"/>
        <w:ind w:left="0" w:firstLine="426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90397" w:rsidRPr="00892B9D">
        <w:rPr>
          <w:rFonts w:ascii="Times New Roman" w:hAnsi="Times New Roman"/>
          <w:color w:val="000000"/>
          <w:sz w:val="24"/>
          <w:szCs w:val="24"/>
        </w:rPr>
        <w:t xml:space="preserve">применять компьютерные программы для поиска информации, составления и оформления </w:t>
      </w:r>
      <w:r w:rsidR="00F71429" w:rsidRPr="00892B9D">
        <w:rPr>
          <w:rFonts w:ascii="Times New Roman" w:hAnsi="Times New Roman"/>
          <w:color w:val="000000"/>
          <w:sz w:val="24"/>
          <w:szCs w:val="24"/>
        </w:rPr>
        <w:t>документов и презентаций.</w:t>
      </w:r>
    </w:p>
    <w:p w:rsidR="00FC7E35" w:rsidRPr="00892B9D" w:rsidRDefault="00FC7E35" w:rsidP="00892B9D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4E83" w:rsidRPr="00892B9D" w:rsidRDefault="00892B9D" w:rsidP="00892B9D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C64E83" w:rsidRPr="00892B9D">
        <w:rPr>
          <w:rFonts w:ascii="Times New Roman" w:hAnsi="Times New Roman"/>
          <w:b/>
          <w:bCs/>
          <w:sz w:val="24"/>
          <w:szCs w:val="24"/>
        </w:rPr>
        <w:t>Объем учебной дисциплины и виды учебной работы</w:t>
      </w: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1"/>
        <w:gridCol w:w="1419"/>
        <w:gridCol w:w="2014"/>
      </w:tblGrid>
      <w:tr w:rsidR="00FD4B10" w:rsidRPr="00FD4B10" w:rsidTr="00637ED4">
        <w:trPr>
          <w:trHeight w:val="460"/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Toc286747108"/>
            <w:r w:rsidRPr="00FD4B10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FD4B10" w:rsidRPr="00FD4B10" w:rsidTr="00637ED4">
        <w:trPr>
          <w:trHeight w:val="285"/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B10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123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82</w:t>
            </w:r>
          </w:p>
        </w:tc>
      </w:tr>
      <w:tr w:rsidR="00FD4B10" w:rsidRPr="00FD4B10" w:rsidTr="00637ED4">
        <w:trPr>
          <w:trHeight w:val="324"/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лабораторные  работы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62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B1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41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Самостоятельная работа над курсовой работой (проектом)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41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разработка схемы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обработка числовой информации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FD4B10" w:rsidRPr="00FD4B10" w:rsidTr="00637ED4">
        <w:trPr>
          <w:jc w:val="center"/>
        </w:trPr>
        <w:tc>
          <w:tcPr>
            <w:tcW w:w="7690" w:type="dxa"/>
            <w:gridSpan w:val="2"/>
            <w:tcBorders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B10">
              <w:rPr>
                <w:rFonts w:ascii="Times New Roman" w:hAnsi="Times New Roman"/>
                <w:sz w:val="24"/>
                <w:szCs w:val="24"/>
              </w:rPr>
              <w:t>разработка программных продуктов и приложений</w:t>
            </w: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623F2E" w:rsidRPr="00FD4B10" w:rsidTr="00637ED4">
        <w:trPr>
          <w:jc w:val="center"/>
        </w:trPr>
        <w:tc>
          <w:tcPr>
            <w:tcW w:w="7690" w:type="dxa"/>
            <w:gridSpan w:val="2"/>
            <w:tcBorders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3F2E" w:rsidRPr="00FD4B10" w:rsidRDefault="00623F2E" w:rsidP="00FD4B10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F2E">
              <w:rPr>
                <w:rFonts w:ascii="Times New Roman" w:hAnsi="Times New Roman"/>
                <w:iCs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3F2E" w:rsidRPr="00FD4B10" w:rsidRDefault="00623F2E" w:rsidP="00FD4B1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3F2E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FD4B10" w:rsidRPr="00FD4B10" w:rsidTr="00637ED4">
        <w:trPr>
          <w:jc w:val="center"/>
        </w:trPr>
        <w:tc>
          <w:tcPr>
            <w:tcW w:w="627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4B10" w:rsidRPr="00FD4B10" w:rsidRDefault="00FD4B10" w:rsidP="00FD4B1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343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4B10" w:rsidRPr="00FD4B10" w:rsidRDefault="00FD4B10" w:rsidP="00E54FF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bookmarkStart w:id="1" w:name="_GoBack"/>
            <w:bookmarkEnd w:id="1"/>
            <w:r w:rsidRPr="00FD4B10"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FC7E35" w:rsidRPr="00892B9D" w:rsidRDefault="00FC7E35" w:rsidP="00892B9D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7231" w:rsidRDefault="00892B9D" w:rsidP="00892B9D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="00557231" w:rsidRPr="00892B9D">
        <w:rPr>
          <w:rFonts w:ascii="Times New Roman" w:hAnsi="Times New Roman"/>
          <w:b/>
          <w:bCs/>
          <w:sz w:val="24"/>
          <w:szCs w:val="24"/>
        </w:rPr>
        <w:t>Информационное обеспечение обучения</w:t>
      </w:r>
      <w:bookmarkEnd w:id="0"/>
    </w:p>
    <w:p w:rsidR="00D4034A" w:rsidRDefault="00D4034A" w:rsidP="00892B9D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Основные источники</w:t>
      </w:r>
    </w:p>
    <w:p w:rsidR="00D4034A" w:rsidRPr="00D4034A" w:rsidRDefault="00D4034A" w:rsidP="00D4034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D4034A">
        <w:rPr>
          <w:rFonts w:ascii="Times New Roman" w:hAnsi="Times New Roman"/>
          <w:sz w:val="24"/>
          <w:szCs w:val="24"/>
        </w:rPr>
        <w:t>Астафьева Н.Е., Гаврилова С.А., Цветкова М.С. (под ред. Цветковой М.С.) Информатика и ИКТ. Практикум для профессий и специальностей технического и социально-экономического профилей. - ОИЦ «Академия», 2014.</w:t>
      </w:r>
    </w:p>
    <w:p w:rsidR="00D4034A" w:rsidRPr="00D4034A" w:rsidRDefault="00D4034A" w:rsidP="00D4034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4034A">
        <w:rPr>
          <w:rFonts w:ascii="Times New Roman" w:hAnsi="Times New Roman"/>
          <w:sz w:val="24"/>
          <w:szCs w:val="24"/>
        </w:rPr>
        <w:t>Михеева Е.В. Информационные технологии в профессиональной деятельности: учеб. Пособие для студ. Учреждений сред.проф. образования / Е.В. Михеева. – 14-е изд., стер. – М.: Издательский центр «Академия», 2016. – 384 с.</w:t>
      </w:r>
    </w:p>
    <w:p w:rsidR="00D4034A" w:rsidRPr="00D4034A" w:rsidRDefault="00D4034A" w:rsidP="00D4034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hyperlink r:id="rId7" w:history="1"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D4034A">
          <w:rPr>
            <w:rStyle w:val="a4"/>
            <w:rFonts w:ascii="Times New Roman" w:hAnsi="Times New Roman"/>
            <w:sz w:val="24"/>
            <w:szCs w:val="24"/>
          </w:rPr>
          <w:t>://192.168.0.191</w:t>
        </w:r>
      </w:hyperlink>
      <w:r w:rsidRPr="00D4034A">
        <w:rPr>
          <w:rFonts w:ascii="Times New Roman" w:hAnsi="Times New Roman"/>
          <w:sz w:val="24"/>
          <w:szCs w:val="24"/>
        </w:rPr>
        <w:t xml:space="preserve"> – </w:t>
      </w:r>
      <w:r w:rsidRPr="00D4034A">
        <w:rPr>
          <w:rFonts w:ascii="Times New Roman" w:hAnsi="Times New Roman"/>
          <w:sz w:val="24"/>
          <w:szCs w:val="24"/>
          <w:lang w:val="en-US"/>
        </w:rPr>
        <w:t>intuit</w:t>
      </w:r>
      <w:r w:rsidRPr="00D4034A">
        <w:rPr>
          <w:rFonts w:ascii="Times New Roman" w:hAnsi="Times New Roman"/>
          <w:sz w:val="24"/>
          <w:szCs w:val="24"/>
        </w:rPr>
        <w:t>.</w:t>
      </w:r>
      <w:r w:rsidRPr="00D4034A">
        <w:rPr>
          <w:rFonts w:ascii="Times New Roman" w:hAnsi="Times New Roman"/>
          <w:sz w:val="24"/>
          <w:szCs w:val="24"/>
          <w:lang w:val="en-US"/>
        </w:rPr>
        <w:t>ru</w:t>
      </w:r>
      <w:r w:rsidRPr="00D4034A">
        <w:rPr>
          <w:rFonts w:ascii="Times New Roman" w:hAnsi="Times New Roman"/>
          <w:sz w:val="24"/>
          <w:szCs w:val="24"/>
        </w:rPr>
        <w:t xml:space="preserve"> интернет-университет информационных технологий (локальная версия).</w:t>
      </w:r>
    </w:p>
    <w:p w:rsidR="00D4034A" w:rsidRPr="00D4034A" w:rsidRDefault="00D4034A" w:rsidP="00D4034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4034A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D4034A" w:rsidRPr="00D4034A" w:rsidRDefault="00D4034A" w:rsidP="00D4034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D4034A">
        <w:rPr>
          <w:rFonts w:ascii="Times New Roman" w:hAnsi="Times New Roman"/>
          <w:sz w:val="24"/>
          <w:szCs w:val="24"/>
        </w:rPr>
        <w:t>МалясоваС.В., Демьяненко С.В. Под ред. Цветковой М.С. Информатика и ИКТ. Пособие для подготовки к ЕГЭ. - ОИЦ «Академия», 2014.</w:t>
      </w:r>
    </w:p>
    <w:p w:rsidR="00D4034A" w:rsidRPr="00D4034A" w:rsidRDefault="00D4034A" w:rsidP="00D4034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4034A">
        <w:rPr>
          <w:rFonts w:ascii="Times New Roman" w:hAnsi="Times New Roman"/>
          <w:sz w:val="24"/>
          <w:szCs w:val="24"/>
        </w:rPr>
        <w:t>Степанов А.Н. Информатика: Учебник для вузов. 6-е изд. – СПб.: Питер, 2012. – 720 с.: ил.</w:t>
      </w:r>
    </w:p>
    <w:p w:rsidR="00D4034A" w:rsidRPr="00D4034A" w:rsidRDefault="00D4034A" w:rsidP="00D4034A">
      <w:pPr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  <w:r w:rsidRPr="00D4034A">
        <w:rPr>
          <w:rFonts w:ascii="Times New Roman" w:hAnsi="Times New Roman"/>
          <w:b/>
          <w:sz w:val="24"/>
          <w:szCs w:val="24"/>
        </w:rPr>
        <w:t>Интернет – ресурсы:</w:t>
      </w:r>
    </w:p>
    <w:p w:rsidR="00D4034A" w:rsidRPr="00D4034A" w:rsidRDefault="00D4034A" w:rsidP="00D4034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hyperlink r:id="rId8" w:history="1">
        <w:r w:rsidRPr="00D4034A">
          <w:rPr>
            <w:rStyle w:val="a4"/>
            <w:rFonts w:ascii="Times New Roman" w:hAnsi="Times New Roman"/>
            <w:sz w:val="24"/>
            <w:szCs w:val="24"/>
          </w:rPr>
          <w:t>http://school-collection.edu.ru</w:t>
        </w:r>
      </w:hyperlink>
      <w:r w:rsidRPr="00D4034A">
        <w:rPr>
          <w:rFonts w:ascii="Times New Roman" w:hAnsi="Times New Roman"/>
          <w:sz w:val="24"/>
          <w:szCs w:val="24"/>
        </w:rPr>
        <w:t xml:space="preserve"> – единая коллекция цифровых образовательных ресурсов.</w:t>
      </w:r>
    </w:p>
    <w:p w:rsidR="00D4034A" w:rsidRPr="00D4034A" w:rsidRDefault="00D4034A" w:rsidP="00D4034A">
      <w:pPr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hyperlink r:id="rId9" w:history="1">
        <w:r w:rsidRPr="00D4034A">
          <w:rPr>
            <w:rStyle w:val="a4"/>
            <w:rFonts w:ascii="Times New Roman" w:hAnsi="Times New Roman"/>
            <w:bCs/>
            <w:sz w:val="24"/>
            <w:szCs w:val="24"/>
          </w:rPr>
          <w:t>http://www.ict.edu.ru</w:t>
        </w:r>
      </w:hyperlink>
      <w:r w:rsidRPr="00D4034A">
        <w:rPr>
          <w:rFonts w:ascii="Times New Roman" w:hAnsi="Times New Roman"/>
          <w:bCs/>
          <w:sz w:val="24"/>
          <w:szCs w:val="24"/>
        </w:rPr>
        <w:t xml:space="preserve"> - </w:t>
      </w:r>
      <w:r w:rsidRPr="00D4034A">
        <w:rPr>
          <w:rFonts w:ascii="Times New Roman" w:hAnsi="Times New Roman"/>
          <w:sz w:val="24"/>
          <w:szCs w:val="24"/>
        </w:rPr>
        <w:t>информационно</w:t>
      </w:r>
      <w:r w:rsidRPr="00D4034A">
        <w:rPr>
          <w:rFonts w:ascii="Times New Roman" w:hAnsi="Times New Roman"/>
          <w:bCs/>
          <w:sz w:val="24"/>
          <w:szCs w:val="24"/>
        </w:rPr>
        <w:t>-коммуникационные технологии в образовании.</w:t>
      </w:r>
    </w:p>
    <w:p w:rsidR="00D4034A" w:rsidRPr="00D4034A" w:rsidRDefault="00D4034A" w:rsidP="00D4034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hyperlink r:id="rId10" w:history="1"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D4034A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D4034A">
          <w:rPr>
            <w:rStyle w:val="a4"/>
            <w:rFonts w:ascii="Times New Roman" w:hAnsi="Times New Roman"/>
            <w:sz w:val="24"/>
            <w:szCs w:val="24"/>
          </w:rPr>
          <w:t>.</w:t>
        </w:r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interneturok</w:t>
        </w:r>
        <w:r w:rsidRPr="00D4034A">
          <w:rPr>
            <w:rStyle w:val="a4"/>
            <w:rFonts w:ascii="Times New Roman" w:hAnsi="Times New Roman"/>
            <w:sz w:val="24"/>
            <w:szCs w:val="24"/>
          </w:rPr>
          <w:t>.</w:t>
        </w:r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D4034A">
        <w:rPr>
          <w:rFonts w:ascii="Times New Roman" w:hAnsi="Times New Roman"/>
          <w:sz w:val="24"/>
          <w:szCs w:val="24"/>
        </w:rPr>
        <w:t xml:space="preserve"> – образовательный портал видеоуроков.</w:t>
      </w:r>
    </w:p>
    <w:p w:rsidR="00D4034A" w:rsidRPr="00D4034A" w:rsidRDefault="00D4034A" w:rsidP="00D4034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hyperlink r:id="rId11" w:history="1"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D4034A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D4034A">
          <w:rPr>
            <w:rStyle w:val="a4"/>
            <w:rFonts w:ascii="Times New Roman" w:hAnsi="Times New Roman"/>
            <w:sz w:val="24"/>
            <w:szCs w:val="24"/>
          </w:rPr>
          <w:t>.</w:t>
        </w:r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intuit</w:t>
        </w:r>
        <w:r w:rsidRPr="00D4034A">
          <w:rPr>
            <w:rStyle w:val="a4"/>
            <w:rFonts w:ascii="Times New Roman" w:hAnsi="Times New Roman"/>
            <w:sz w:val="24"/>
            <w:szCs w:val="24"/>
          </w:rPr>
          <w:t>.</w:t>
        </w:r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D4034A">
        <w:rPr>
          <w:rFonts w:ascii="Times New Roman" w:hAnsi="Times New Roman"/>
          <w:sz w:val="24"/>
          <w:szCs w:val="24"/>
        </w:rPr>
        <w:t xml:space="preserve"> - интернет-университет информационных технологий.</w:t>
      </w:r>
    </w:p>
    <w:p w:rsidR="00D4034A" w:rsidRPr="00D4034A" w:rsidRDefault="00D4034A" w:rsidP="00D4034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hyperlink r:id="rId12" w:history="1"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D4034A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D4034A">
          <w:rPr>
            <w:rStyle w:val="a4"/>
            <w:rFonts w:ascii="Times New Roman" w:hAnsi="Times New Roman"/>
            <w:sz w:val="24"/>
            <w:szCs w:val="24"/>
          </w:rPr>
          <w:t>.</w:t>
        </w:r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klyaksa</w:t>
        </w:r>
        <w:r w:rsidRPr="00D4034A">
          <w:rPr>
            <w:rStyle w:val="a4"/>
            <w:rFonts w:ascii="Times New Roman" w:hAnsi="Times New Roman"/>
            <w:sz w:val="24"/>
            <w:szCs w:val="24"/>
          </w:rPr>
          <w:t>.</w:t>
        </w:r>
        <w:r w:rsidRPr="00D4034A">
          <w:rPr>
            <w:rStyle w:val="a4"/>
            <w:rFonts w:ascii="Times New Roman" w:hAnsi="Times New Roman"/>
            <w:sz w:val="24"/>
            <w:szCs w:val="24"/>
            <w:lang w:val="en-US"/>
          </w:rPr>
          <w:t>net</w:t>
        </w:r>
      </w:hyperlink>
      <w:r w:rsidRPr="00D4034A">
        <w:rPr>
          <w:rFonts w:ascii="Times New Roman" w:hAnsi="Times New Roman"/>
          <w:sz w:val="24"/>
          <w:szCs w:val="24"/>
        </w:rPr>
        <w:t xml:space="preserve"> - информационно-образовательный портал для учителя информатики и ИКТ.</w:t>
      </w:r>
    </w:p>
    <w:p w:rsidR="00623F2E" w:rsidRPr="00623F2E" w:rsidRDefault="00623F2E" w:rsidP="00623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623F2E">
        <w:rPr>
          <w:rFonts w:ascii="Times New Roman" w:hAnsi="Times New Roman"/>
          <w:sz w:val="24"/>
          <w:szCs w:val="24"/>
        </w:rPr>
        <w:t>Информационные образовательные ресурсы для обучения студентов-инвалидов и студентов с ОВЗ: АСУ Проколледж</w:t>
      </w:r>
    </w:p>
    <w:p w:rsidR="00641F2B" w:rsidRPr="00FD4B10" w:rsidRDefault="00641F2B" w:rsidP="00FD4B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41F2B" w:rsidRPr="00FD4B10" w:rsidSect="00892B9D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1CB" w:rsidRDefault="000011CB" w:rsidP="0027621F">
      <w:pPr>
        <w:spacing w:after="0" w:line="240" w:lineRule="auto"/>
      </w:pPr>
      <w:r>
        <w:separator/>
      </w:r>
    </w:p>
  </w:endnote>
  <w:endnote w:type="continuationSeparator" w:id="0">
    <w:p w:rsidR="000011CB" w:rsidRDefault="000011CB" w:rsidP="0027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1CB" w:rsidRDefault="000011CB" w:rsidP="0027621F">
      <w:pPr>
        <w:spacing w:after="0" w:line="240" w:lineRule="auto"/>
      </w:pPr>
      <w:r>
        <w:separator/>
      </w:r>
    </w:p>
  </w:footnote>
  <w:footnote w:type="continuationSeparator" w:id="0">
    <w:p w:rsidR="000011CB" w:rsidRDefault="000011CB" w:rsidP="00276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6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40" w:hanging="180"/>
      </w:pPr>
    </w:lvl>
  </w:abstractNum>
  <w:abstractNum w:abstractNumId="1" w15:restartNumberingAfterBreak="0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40" w:hanging="180"/>
      </w:pPr>
    </w:lvl>
  </w:abstractNum>
  <w:abstractNum w:abstractNumId="2" w15:restartNumberingAfterBreak="0">
    <w:nsid w:val="00000011"/>
    <w:multiLevelType w:val="multilevel"/>
    <w:tmpl w:val="00000011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6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40" w:hanging="180"/>
      </w:pPr>
    </w:lvl>
  </w:abstractNum>
  <w:abstractNum w:abstractNumId="3" w15:restartNumberingAfterBreak="0">
    <w:nsid w:val="00000018"/>
    <w:multiLevelType w:val="multilevel"/>
    <w:tmpl w:val="0000001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6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40" w:hanging="180"/>
      </w:pPr>
    </w:lvl>
  </w:abstractNum>
  <w:abstractNum w:abstractNumId="4" w15:restartNumberingAfterBreak="0">
    <w:nsid w:val="183C687F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5" w15:restartNumberingAfterBreak="0">
    <w:nsid w:val="18E778CA"/>
    <w:multiLevelType w:val="hybridMultilevel"/>
    <w:tmpl w:val="89A6398C"/>
    <w:lvl w:ilvl="0" w:tplc="39B0704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6" w15:restartNumberingAfterBreak="0">
    <w:nsid w:val="1E042B4F"/>
    <w:multiLevelType w:val="hybridMultilevel"/>
    <w:tmpl w:val="21BEBD16"/>
    <w:lvl w:ilvl="0" w:tplc="70B2FA3A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7" w15:restartNumberingAfterBreak="0">
    <w:nsid w:val="26B705DC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 w15:restartNumberingAfterBreak="0">
    <w:nsid w:val="2CBC57E9"/>
    <w:multiLevelType w:val="hybridMultilevel"/>
    <w:tmpl w:val="89A6398C"/>
    <w:lvl w:ilvl="0" w:tplc="39B0704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9" w15:restartNumberingAfterBreak="0">
    <w:nsid w:val="2D4742A7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0" w15:restartNumberingAfterBreak="0">
    <w:nsid w:val="302D6165"/>
    <w:multiLevelType w:val="hybridMultilevel"/>
    <w:tmpl w:val="30E049B4"/>
    <w:lvl w:ilvl="0" w:tplc="EFC8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859BE"/>
    <w:multiLevelType w:val="hybridMultilevel"/>
    <w:tmpl w:val="89A6398C"/>
    <w:lvl w:ilvl="0" w:tplc="39B0704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2" w15:restartNumberingAfterBreak="0">
    <w:nsid w:val="36A049FB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3" w15:restartNumberingAfterBreak="0">
    <w:nsid w:val="43E573E9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4" w15:restartNumberingAfterBreak="0">
    <w:nsid w:val="46E20C6A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7804BC1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E7808D4"/>
    <w:multiLevelType w:val="hybridMultilevel"/>
    <w:tmpl w:val="89A6398C"/>
    <w:lvl w:ilvl="0" w:tplc="39B0704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7" w15:restartNumberingAfterBreak="0">
    <w:nsid w:val="4F3149AC"/>
    <w:multiLevelType w:val="hybridMultilevel"/>
    <w:tmpl w:val="89A6398C"/>
    <w:lvl w:ilvl="0" w:tplc="39B0704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8" w15:restartNumberingAfterBreak="0">
    <w:nsid w:val="50633F3E"/>
    <w:multiLevelType w:val="hybridMultilevel"/>
    <w:tmpl w:val="E21A7D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F7D68"/>
    <w:multiLevelType w:val="multilevel"/>
    <w:tmpl w:val="39D2A5DC"/>
    <w:lvl w:ilvl="0">
      <w:start w:val="1"/>
      <w:numFmt w:val="decimal"/>
      <w:pStyle w:val="1"/>
      <w:lvlText w:val="Раздел № %1."/>
      <w:lvlJc w:val="left"/>
      <w:pPr>
        <w:tabs>
          <w:tab w:val="num" w:pos="6119"/>
        </w:tabs>
        <w:ind w:left="4679"/>
      </w:pPr>
      <w:rPr>
        <w:rFonts w:hint="default"/>
      </w:rPr>
    </w:lvl>
    <w:lvl w:ilvl="1">
      <w:start w:val="1"/>
      <w:numFmt w:val="decimalZero"/>
      <w:pStyle w:val="2"/>
      <w:isLgl/>
      <w:lvlText w:val="Тема %1.1"/>
      <w:lvlJc w:val="left"/>
      <w:pPr>
        <w:tabs>
          <w:tab w:val="num" w:pos="2640"/>
        </w:tabs>
        <w:ind w:left="1560"/>
      </w:pPr>
      <w:rPr>
        <w:rFonts w:hint="default"/>
      </w:rPr>
    </w:lvl>
    <w:lvl w:ilvl="2">
      <w:start w:val="1"/>
      <w:numFmt w:val="decimal"/>
      <w:pStyle w:val="3"/>
      <w:lvlText w:val="Тема %3.1.1"/>
      <w:lvlJc w:val="left"/>
      <w:pPr>
        <w:tabs>
          <w:tab w:val="num" w:pos="-555"/>
        </w:tabs>
        <w:ind w:left="-555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-411"/>
        </w:tabs>
        <w:ind w:left="-411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-267"/>
        </w:tabs>
        <w:ind w:left="-267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-123"/>
        </w:tabs>
        <w:ind w:left="-123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21"/>
        </w:tabs>
        <w:ind w:left="21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65"/>
        </w:tabs>
        <w:ind w:left="165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309"/>
        </w:tabs>
        <w:ind w:left="309" w:hanging="144"/>
      </w:pPr>
      <w:rPr>
        <w:rFonts w:hint="default"/>
      </w:rPr>
    </w:lvl>
  </w:abstractNum>
  <w:abstractNum w:abstractNumId="20" w15:restartNumberingAfterBreak="0">
    <w:nsid w:val="5DEB586D"/>
    <w:multiLevelType w:val="hybridMultilevel"/>
    <w:tmpl w:val="0CA691C4"/>
    <w:lvl w:ilvl="0" w:tplc="1CE8447E">
      <w:start w:val="1"/>
      <w:numFmt w:val="bullet"/>
      <w:lvlText w:val=""/>
      <w:lvlJc w:val="left"/>
      <w:pPr>
        <w:ind w:left="101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5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7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1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3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78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5536A83"/>
    <w:multiLevelType w:val="hybridMultilevel"/>
    <w:tmpl w:val="21BEBD16"/>
    <w:lvl w:ilvl="0" w:tplc="70B2FA3A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2" w15:restartNumberingAfterBreak="0">
    <w:nsid w:val="68154441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3" w15:restartNumberingAfterBreak="0">
    <w:nsid w:val="6ADE1997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4" w15:restartNumberingAfterBreak="0">
    <w:nsid w:val="6B9325D8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5" w15:restartNumberingAfterBreak="0">
    <w:nsid w:val="73E579F8"/>
    <w:multiLevelType w:val="hybridMultilevel"/>
    <w:tmpl w:val="200838C8"/>
    <w:lvl w:ilvl="0" w:tplc="D9AC2AAC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6" w15:restartNumberingAfterBreak="0">
    <w:nsid w:val="747867DD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7" w15:restartNumberingAfterBreak="0">
    <w:nsid w:val="777105B6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085123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9" w15:restartNumberingAfterBreak="0">
    <w:nsid w:val="7AE86749"/>
    <w:multiLevelType w:val="hybridMultilevel"/>
    <w:tmpl w:val="39502E24"/>
    <w:lvl w:ilvl="0" w:tplc="A1F0DE88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0" w15:restartNumberingAfterBreak="0">
    <w:nsid w:val="7BAA0D47"/>
    <w:multiLevelType w:val="hybridMultilevel"/>
    <w:tmpl w:val="89A6398C"/>
    <w:lvl w:ilvl="0" w:tplc="39B0704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1" w15:restartNumberingAfterBreak="0">
    <w:nsid w:val="7F7C7E6D"/>
    <w:multiLevelType w:val="hybridMultilevel"/>
    <w:tmpl w:val="89A6398C"/>
    <w:lvl w:ilvl="0" w:tplc="39B0704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19"/>
  </w:num>
  <w:num w:numId="2">
    <w:abstractNumId w:val="20"/>
  </w:num>
  <w:num w:numId="3">
    <w:abstractNumId w:val="22"/>
  </w:num>
  <w:num w:numId="4">
    <w:abstractNumId w:val="9"/>
  </w:num>
  <w:num w:numId="5">
    <w:abstractNumId w:val="12"/>
  </w:num>
  <w:num w:numId="6">
    <w:abstractNumId w:val="23"/>
  </w:num>
  <w:num w:numId="7">
    <w:abstractNumId w:val="15"/>
  </w:num>
  <w:num w:numId="8">
    <w:abstractNumId w:val="10"/>
  </w:num>
  <w:num w:numId="9">
    <w:abstractNumId w:val="13"/>
  </w:num>
  <w:num w:numId="10">
    <w:abstractNumId w:val="18"/>
  </w:num>
  <w:num w:numId="11">
    <w:abstractNumId w:val="14"/>
  </w:num>
  <w:num w:numId="12">
    <w:abstractNumId w:val="29"/>
  </w:num>
  <w:num w:numId="13">
    <w:abstractNumId w:val="7"/>
  </w:num>
  <w:num w:numId="14">
    <w:abstractNumId w:val="26"/>
  </w:num>
  <w:num w:numId="15">
    <w:abstractNumId w:val="16"/>
  </w:num>
  <w:num w:numId="16">
    <w:abstractNumId w:val="5"/>
  </w:num>
  <w:num w:numId="17">
    <w:abstractNumId w:val="11"/>
  </w:num>
  <w:num w:numId="18">
    <w:abstractNumId w:val="8"/>
  </w:num>
  <w:num w:numId="19">
    <w:abstractNumId w:val="17"/>
  </w:num>
  <w:num w:numId="20">
    <w:abstractNumId w:val="6"/>
  </w:num>
  <w:num w:numId="21">
    <w:abstractNumId w:val="24"/>
  </w:num>
  <w:num w:numId="22">
    <w:abstractNumId w:val="28"/>
  </w:num>
  <w:num w:numId="23">
    <w:abstractNumId w:val="25"/>
  </w:num>
  <w:num w:numId="24">
    <w:abstractNumId w:val="21"/>
  </w:num>
  <w:num w:numId="25">
    <w:abstractNumId w:val="4"/>
  </w:num>
  <w:num w:numId="26">
    <w:abstractNumId w:val="31"/>
  </w:num>
  <w:num w:numId="27">
    <w:abstractNumId w:val="30"/>
  </w:num>
  <w:num w:numId="28">
    <w:abstractNumId w:val="2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DE8"/>
    <w:rsid w:val="000011CB"/>
    <w:rsid w:val="00003B89"/>
    <w:rsid w:val="00004636"/>
    <w:rsid w:val="0001046D"/>
    <w:rsid w:val="00011A7F"/>
    <w:rsid w:val="00011EAD"/>
    <w:rsid w:val="0002350A"/>
    <w:rsid w:val="00023BB9"/>
    <w:rsid w:val="00025423"/>
    <w:rsid w:val="00025569"/>
    <w:rsid w:val="000341F2"/>
    <w:rsid w:val="00035ECD"/>
    <w:rsid w:val="00036E29"/>
    <w:rsid w:val="00045FF2"/>
    <w:rsid w:val="000463A9"/>
    <w:rsid w:val="00050584"/>
    <w:rsid w:val="00050850"/>
    <w:rsid w:val="0006078F"/>
    <w:rsid w:val="00062E53"/>
    <w:rsid w:val="00067EBA"/>
    <w:rsid w:val="00071636"/>
    <w:rsid w:val="000753F0"/>
    <w:rsid w:val="00080F9D"/>
    <w:rsid w:val="00081759"/>
    <w:rsid w:val="00082A7A"/>
    <w:rsid w:val="00091A2A"/>
    <w:rsid w:val="000A0BB8"/>
    <w:rsid w:val="000B16F6"/>
    <w:rsid w:val="000B64A2"/>
    <w:rsid w:val="000C16C9"/>
    <w:rsid w:val="000C347B"/>
    <w:rsid w:val="000E0E37"/>
    <w:rsid w:val="001066E6"/>
    <w:rsid w:val="00113191"/>
    <w:rsid w:val="0012341A"/>
    <w:rsid w:val="001324D2"/>
    <w:rsid w:val="00132E05"/>
    <w:rsid w:val="001357E2"/>
    <w:rsid w:val="00147E17"/>
    <w:rsid w:val="00157257"/>
    <w:rsid w:val="00163AAA"/>
    <w:rsid w:val="0016412C"/>
    <w:rsid w:val="00166304"/>
    <w:rsid w:val="00167AAA"/>
    <w:rsid w:val="001723AA"/>
    <w:rsid w:val="001756BB"/>
    <w:rsid w:val="001805A0"/>
    <w:rsid w:val="00187745"/>
    <w:rsid w:val="0019046A"/>
    <w:rsid w:val="001928EA"/>
    <w:rsid w:val="00194C89"/>
    <w:rsid w:val="001A298A"/>
    <w:rsid w:val="001B5CEF"/>
    <w:rsid w:val="001C3A00"/>
    <w:rsid w:val="001C4FA5"/>
    <w:rsid w:val="001D2783"/>
    <w:rsid w:val="001D2AE9"/>
    <w:rsid w:val="001D53CF"/>
    <w:rsid w:val="001E2A5C"/>
    <w:rsid w:val="001E2DB4"/>
    <w:rsid w:val="001E5662"/>
    <w:rsid w:val="001F047B"/>
    <w:rsid w:val="00204377"/>
    <w:rsid w:val="00205950"/>
    <w:rsid w:val="00206562"/>
    <w:rsid w:val="002228A3"/>
    <w:rsid w:val="00243893"/>
    <w:rsid w:val="00247EC4"/>
    <w:rsid w:val="00251FA1"/>
    <w:rsid w:val="0026159D"/>
    <w:rsid w:val="002631B7"/>
    <w:rsid w:val="00263BD2"/>
    <w:rsid w:val="00264CB0"/>
    <w:rsid w:val="00273CA2"/>
    <w:rsid w:val="00274F48"/>
    <w:rsid w:val="002750BF"/>
    <w:rsid w:val="0027621F"/>
    <w:rsid w:val="002773DC"/>
    <w:rsid w:val="00281011"/>
    <w:rsid w:val="00281125"/>
    <w:rsid w:val="002816FA"/>
    <w:rsid w:val="00291BA5"/>
    <w:rsid w:val="00295E99"/>
    <w:rsid w:val="002A1AC2"/>
    <w:rsid w:val="002B08C5"/>
    <w:rsid w:val="002B6DE8"/>
    <w:rsid w:val="002C16E9"/>
    <w:rsid w:val="002C601F"/>
    <w:rsid w:val="002D175A"/>
    <w:rsid w:val="002D6216"/>
    <w:rsid w:val="002D691C"/>
    <w:rsid w:val="002E6597"/>
    <w:rsid w:val="00300048"/>
    <w:rsid w:val="00303722"/>
    <w:rsid w:val="0030532D"/>
    <w:rsid w:val="00315E74"/>
    <w:rsid w:val="00317022"/>
    <w:rsid w:val="003236ED"/>
    <w:rsid w:val="00325883"/>
    <w:rsid w:val="00334C33"/>
    <w:rsid w:val="0033678D"/>
    <w:rsid w:val="003421ED"/>
    <w:rsid w:val="003448A9"/>
    <w:rsid w:val="00350A3E"/>
    <w:rsid w:val="0035574B"/>
    <w:rsid w:val="00355CB2"/>
    <w:rsid w:val="00355EFC"/>
    <w:rsid w:val="00361023"/>
    <w:rsid w:val="00365565"/>
    <w:rsid w:val="00366494"/>
    <w:rsid w:val="003761EE"/>
    <w:rsid w:val="0038260C"/>
    <w:rsid w:val="003928AA"/>
    <w:rsid w:val="00396B21"/>
    <w:rsid w:val="00396F95"/>
    <w:rsid w:val="003B63AA"/>
    <w:rsid w:val="003C2779"/>
    <w:rsid w:val="003D2A39"/>
    <w:rsid w:val="003E23B3"/>
    <w:rsid w:val="003E66AD"/>
    <w:rsid w:val="003F3400"/>
    <w:rsid w:val="003F4850"/>
    <w:rsid w:val="003F6F7B"/>
    <w:rsid w:val="00403B4E"/>
    <w:rsid w:val="00403CDC"/>
    <w:rsid w:val="00414D3F"/>
    <w:rsid w:val="004172EC"/>
    <w:rsid w:val="004253CA"/>
    <w:rsid w:val="004268FA"/>
    <w:rsid w:val="00433E78"/>
    <w:rsid w:val="00436DD2"/>
    <w:rsid w:val="00437AD1"/>
    <w:rsid w:val="00444C5C"/>
    <w:rsid w:val="00445CD9"/>
    <w:rsid w:val="00453F66"/>
    <w:rsid w:val="00461C88"/>
    <w:rsid w:val="00463F91"/>
    <w:rsid w:val="004676B6"/>
    <w:rsid w:val="004678E5"/>
    <w:rsid w:val="00482A45"/>
    <w:rsid w:val="004847C3"/>
    <w:rsid w:val="00490397"/>
    <w:rsid w:val="00491618"/>
    <w:rsid w:val="004962A6"/>
    <w:rsid w:val="00496B87"/>
    <w:rsid w:val="004A7FA1"/>
    <w:rsid w:val="004B53B2"/>
    <w:rsid w:val="004D05ED"/>
    <w:rsid w:val="004D0AEC"/>
    <w:rsid w:val="004D2861"/>
    <w:rsid w:val="004D413F"/>
    <w:rsid w:val="004D416B"/>
    <w:rsid w:val="004E243F"/>
    <w:rsid w:val="004E6DBC"/>
    <w:rsid w:val="004F089C"/>
    <w:rsid w:val="004F2CDC"/>
    <w:rsid w:val="004F3E5A"/>
    <w:rsid w:val="004F3E7A"/>
    <w:rsid w:val="00503BB6"/>
    <w:rsid w:val="00510F08"/>
    <w:rsid w:val="00514F2E"/>
    <w:rsid w:val="00522659"/>
    <w:rsid w:val="00526A02"/>
    <w:rsid w:val="005374D9"/>
    <w:rsid w:val="00554A2B"/>
    <w:rsid w:val="00557231"/>
    <w:rsid w:val="00557865"/>
    <w:rsid w:val="005641B2"/>
    <w:rsid w:val="00564827"/>
    <w:rsid w:val="00566736"/>
    <w:rsid w:val="00571C66"/>
    <w:rsid w:val="00572BCF"/>
    <w:rsid w:val="00591F53"/>
    <w:rsid w:val="00594B10"/>
    <w:rsid w:val="005A5A3E"/>
    <w:rsid w:val="005B3B5A"/>
    <w:rsid w:val="005B3E1F"/>
    <w:rsid w:val="005B3FC1"/>
    <w:rsid w:val="005D58ED"/>
    <w:rsid w:val="005E394F"/>
    <w:rsid w:val="005E5E19"/>
    <w:rsid w:val="005E6CF5"/>
    <w:rsid w:val="005F49F1"/>
    <w:rsid w:val="00600947"/>
    <w:rsid w:val="00603968"/>
    <w:rsid w:val="00607261"/>
    <w:rsid w:val="00613476"/>
    <w:rsid w:val="00617FD2"/>
    <w:rsid w:val="00620C91"/>
    <w:rsid w:val="00623F2E"/>
    <w:rsid w:val="00631AA4"/>
    <w:rsid w:val="0063282B"/>
    <w:rsid w:val="0063451F"/>
    <w:rsid w:val="00641D39"/>
    <w:rsid w:val="00641F2B"/>
    <w:rsid w:val="00642506"/>
    <w:rsid w:val="0064253A"/>
    <w:rsid w:val="006553D1"/>
    <w:rsid w:val="0066478F"/>
    <w:rsid w:val="006832A0"/>
    <w:rsid w:val="00690DB9"/>
    <w:rsid w:val="006942C3"/>
    <w:rsid w:val="006A2474"/>
    <w:rsid w:val="006A247B"/>
    <w:rsid w:val="006A2A2C"/>
    <w:rsid w:val="006A757C"/>
    <w:rsid w:val="006B2738"/>
    <w:rsid w:val="006C1B67"/>
    <w:rsid w:val="006C6773"/>
    <w:rsid w:val="006D791B"/>
    <w:rsid w:val="006E22F6"/>
    <w:rsid w:val="006F7B8A"/>
    <w:rsid w:val="0070655A"/>
    <w:rsid w:val="00721424"/>
    <w:rsid w:val="00722D0E"/>
    <w:rsid w:val="00723879"/>
    <w:rsid w:val="007262EA"/>
    <w:rsid w:val="0073172F"/>
    <w:rsid w:val="0074512D"/>
    <w:rsid w:val="0075249A"/>
    <w:rsid w:val="007554ED"/>
    <w:rsid w:val="00763D12"/>
    <w:rsid w:val="00764987"/>
    <w:rsid w:val="00773478"/>
    <w:rsid w:val="00775A35"/>
    <w:rsid w:val="007910BB"/>
    <w:rsid w:val="007B18E6"/>
    <w:rsid w:val="007B2FB8"/>
    <w:rsid w:val="007C1283"/>
    <w:rsid w:val="007C3683"/>
    <w:rsid w:val="007C41D3"/>
    <w:rsid w:val="007D56DF"/>
    <w:rsid w:val="007E3A87"/>
    <w:rsid w:val="007E4FBC"/>
    <w:rsid w:val="007E53D6"/>
    <w:rsid w:val="007F75BC"/>
    <w:rsid w:val="0080072D"/>
    <w:rsid w:val="00801825"/>
    <w:rsid w:val="008239AC"/>
    <w:rsid w:val="00830AB9"/>
    <w:rsid w:val="008320D9"/>
    <w:rsid w:val="008412FE"/>
    <w:rsid w:val="00864101"/>
    <w:rsid w:val="00867AEA"/>
    <w:rsid w:val="00875AEC"/>
    <w:rsid w:val="008800B6"/>
    <w:rsid w:val="00892B9D"/>
    <w:rsid w:val="0089512A"/>
    <w:rsid w:val="00895A4C"/>
    <w:rsid w:val="008A34C5"/>
    <w:rsid w:val="008A50F2"/>
    <w:rsid w:val="008A6379"/>
    <w:rsid w:val="008B680C"/>
    <w:rsid w:val="008F1FCB"/>
    <w:rsid w:val="00910503"/>
    <w:rsid w:val="009133CC"/>
    <w:rsid w:val="00920BA4"/>
    <w:rsid w:val="009245A8"/>
    <w:rsid w:val="00924B0C"/>
    <w:rsid w:val="00936B94"/>
    <w:rsid w:val="009631AD"/>
    <w:rsid w:val="00974850"/>
    <w:rsid w:val="00976216"/>
    <w:rsid w:val="00992449"/>
    <w:rsid w:val="009A1C8F"/>
    <w:rsid w:val="009A31D2"/>
    <w:rsid w:val="009B1D23"/>
    <w:rsid w:val="009C0736"/>
    <w:rsid w:val="009C5EF4"/>
    <w:rsid w:val="009D5ACD"/>
    <w:rsid w:val="009E1391"/>
    <w:rsid w:val="009E2DE3"/>
    <w:rsid w:val="009E32D5"/>
    <w:rsid w:val="009E421C"/>
    <w:rsid w:val="00A044F7"/>
    <w:rsid w:val="00A10D6C"/>
    <w:rsid w:val="00A20AF7"/>
    <w:rsid w:val="00A269CE"/>
    <w:rsid w:val="00A27946"/>
    <w:rsid w:val="00A300B3"/>
    <w:rsid w:val="00A322C3"/>
    <w:rsid w:val="00A40B0D"/>
    <w:rsid w:val="00A43856"/>
    <w:rsid w:val="00A62601"/>
    <w:rsid w:val="00A6562C"/>
    <w:rsid w:val="00A73543"/>
    <w:rsid w:val="00A73C37"/>
    <w:rsid w:val="00A83950"/>
    <w:rsid w:val="00A83AC6"/>
    <w:rsid w:val="00A865CC"/>
    <w:rsid w:val="00A92F45"/>
    <w:rsid w:val="00A9386F"/>
    <w:rsid w:val="00A93924"/>
    <w:rsid w:val="00AA3294"/>
    <w:rsid w:val="00AA71FB"/>
    <w:rsid w:val="00AB188A"/>
    <w:rsid w:val="00AB4402"/>
    <w:rsid w:val="00AB501D"/>
    <w:rsid w:val="00AB6A53"/>
    <w:rsid w:val="00AB71CE"/>
    <w:rsid w:val="00AC048F"/>
    <w:rsid w:val="00AC111B"/>
    <w:rsid w:val="00AC567A"/>
    <w:rsid w:val="00AD5E39"/>
    <w:rsid w:val="00AE19F9"/>
    <w:rsid w:val="00B00C5C"/>
    <w:rsid w:val="00B06618"/>
    <w:rsid w:val="00B1223E"/>
    <w:rsid w:val="00B12DC5"/>
    <w:rsid w:val="00B13322"/>
    <w:rsid w:val="00B14FDF"/>
    <w:rsid w:val="00B30D45"/>
    <w:rsid w:val="00B320D4"/>
    <w:rsid w:val="00B33D3F"/>
    <w:rsid w:val="00B34A75"/>
    <w:rsid w:val="00B3653D"/>
    <w:rsid w:val="00B36B9A"/>
    <w:rsid w:val="00B36DA8"/>
    <w:rsid w:val="00B459FE"/>
    <w:rsid w:val="00B5459F"/>
    <w:rsid w:val="00B6179F"/>
    <w:rsid w:val="00B7304D"/>
    <w:rsid w:val="00B767C2"/>
    <w:rsid w:val="00B924B5"/>
    <w:rsid w:val="00BB27EC"/>
    <w:rsid w:val="00BB3169"/>
    <w:rsid w:val="00BD0608"/>
    <w:rsid w:val="00BD155A"/>
    <w:rsid w:val="00BE0D6B"/>
    <w:rsid w:val="00BE1727"/>
    <w:rsid w:val="00BE5C2E"/>
    <w:rsid w:val="00BE7CFD"/>
    <w:rsid w:val="00C10B32"/>
    <w:rsid w:val="00C16C26"/>
    <w:rsid w:val="00C313D8"/>
    <w:rsid w:val="00C3438B"/>
    <w:rsid w:val="00C34AF3"/>
    <w:rsid w:val="00C3787C"/>
    <w:rsid w:val="00C42DB8"/>
    <w:rsid w:val="00C477A8"/>
    <w:rsid w:val="00C64E83"/>
    <w:rsid w:val="00C717DD"/>
    <w:rsid w:val="00C83EFF"/>
    <w:rsid w:val="00C9151D"/>
    <w:rsid w:val="00C93BBB"/>
    <w:rsid w:val="00C94E44"/>
    <w:rsid w:val="00C9684D"/>
    <w:rsid w:val="00CA41C7"/>
    <w:rsid w:val="00CB673D"/>
    <w:rsid w:val="00CC08F5"/>
    <w:rsid w:val="00CD096C"/>
    <w:rsid w:val="00CD30A1"/>
    <w:rsid w:val="00CD5D5F"/>
    <w:rsid w:val="00CF3200"/>
    <w:rsid w:val="00D205C9"/>
    <w:rsid w:val="00D2209B"/>
    <w:rsid w:val="00D26963"/>
    <w:rsid w:val="00D27632"/>
    <w:rsid w:val="00D30452"/>
    <w:rsid w:val="00D37797"/>
    <w:rsid w:val="00D4034A"/>
    <w:rsid w:val="00D423A2"/>
    <w:rsid w:val="00D50F18"/>
    <w:rsid w:val="00D566D8"/>
    <w:rsid w:val="00D61664"/>
    <w:rsid w:val="00D61748"/>
    <w:rsid w:val="00D61E57"/>
    <w:rsid w:val="00D67571"/>
    <w:rsid w:val="00D74DD3"/>
    <w:rsid w:val="00D91C4A"/>
    <w:rsid w:val="00D92A7D"/>
    <w:rsid w:val="00D977E1"/>
    <w:rsid w:val="00DB24DF"/>
    <w:rsid w:val="00DB4582"/>
    <w:rsid w:val="00DF5101"/>
    <w:rsid w:val="00E13E37"/>
    <w:rsid w:val="00E20881"/>
    <w:rsid w:val="00E4350B"/>
    <w:rsid w:val="00E54FFA"/>
    <w:rsid w:val="00E663DA"/>
    <w:rsid w:val="00E702DE"/>
    <w:rsid w:val="00E723C5"/>
    <w:rsid w:val="00E749DE"/>
    <w:rsid w:val="00E918E6"/>
    <w:rsid w:val="00E94A9D"/>
    <w:rsid w:val="00E96A26"/>
    <w:rsid w:val="00EA66A7"/>
    <w:rsid w:val="00EB2058"/>
    <w:rsid w:val="00EB30CD"/>
    <w:rsid w:val="00EB34BC"/>
    <w:rsid w:val="00EC073A"/>
    <w:rsid w:val="00EC6D61"/>
    <w:rsid w:val="00EC6FE3"/>
    <w:rsid w:val="00EE5746"/>
    <w:rsid w:val="00EF651D"/>
    <w:rsid w:val="00F11362"/>
    <w:rsid w:val="00F174A9"/>
    <w:rsid w:val="00F236BC"/>
    <w:rsid w:val="00F32A39"/>
    <w:rsid w:val="00F43E26"/>
    <w:rsid w:val="00F4540D"/>
    <w:rsid w:val="00F55CF6"/>
    <w:rsid w:val="00F610A4"/>
    <w:rsid w:val="00F71429"/>
    <w:rsid w:val="00F74174"/>
    <w:rsid w:val="00F8224B"/>
    <w:rsid w:val="00F85C08"/>
    <w:rsid w:val="00F95853"/>
    <w:rsid w:val="00F962C7"/>
    <w:rsid w:val="00FA1286"/>
    <w:rsid w:val="00FC2131"/>
    <w:rsid w:val="00FC7E35"/>
    <w:rsid w:val="00FD16B8"/>
    <w:rsid w:val="00FD1A51"/>
    <w:rsid w:val="00FD2E6B"/>
    <w:rsid w:val="00FD4B10"/>
    <w:rsid w:val="00FE4C19"/>
    <w:rsid w:val="00FE5099"/>
    <w:rsid w:val="00FE5287"/>
    <w:rsid w:val="00FF1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8CE92-FDDB-4B16-82B6-DAE98068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D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6DE8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B6DE8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6DE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B6DE8"/>
    <w:pPr>
      <w:keepNext/>
      <w:numPr>
        <w:ilvl w:val="3"/>
        <w:numId w:val="1"/>
      </w:numPr>
      <w:spacing w:before="20"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B6DE8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B6DE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B6DE8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B6DE8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B6DE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6DE8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9"/>
    <w:rsid w:val="002B6DE8"/>
    <w:rPr>
      <w:rFonts w:ascii="Times New Roman" w:eastAsia="Times New Roman" w:hAnsi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2B6DE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2B6DE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2B6DE8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rsid w:val="002B6DE8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2B6DE8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2B6DE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2B6DE8"/>
    <w:rPr>
      <w:rFonts w:ascii="Arial" w:eastAsia="Times New Roman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2B6DE8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B6DE8"/>
    <w:pPr>
      <w:tabs>
        <w:tab w:val="right" w:leader="dot" w:pos="9356"/>
      </w:tabs>
      <w:spacing w:after="0" w:line="360" w:lineRule="auto"/>
      <w:ind w:left="284" w:right="-1" w:hanging="284"/>
      <w:jc w:val="both"/>
    </w:pPr>
  </w:style>
  <w:style w:type="character" w:styleId="a4">
    <w:name w:val="Hyperlink"/>
    <w:basedOn w:val="a0"/>
    <w:uiPriority w:val="99"/>
    <w:unhideWhenUsed/>
    <w:rsid w:val="002B6DE8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FE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5099"/>
    <w:rPr>
      <w:rFonts w:ascii="Calibri" w:eastAsia="Calibri" w:hAnsi="Calibri" w:cs="Times New Roman"/>
    </w:rPr>
  </w:style>
  <w:style w:type="paragraph" w:customStyle="1" w:styleId="21">
    <w:name w:val="Знак2"/>
    <w:basedOn w:val="a"/>
    <w:uiPriority w:val="99"/>
    <w:rsid w:val="001D278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rsid w:val="0063282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63282B"/>
    <w:rPr>
      <w:rFonts w:ascii="Times New Roman" w:eastAsia="Times New Roman" w:hAnsi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rsid w:val="006D791B"/>
    <w:pPr>
      <w:ind w:left="440"/>
    </w:pPr>
  </w:style>
  <w:style w:type="paragraph" w:styleId="a7">
    <w:name w:val="footnote text"/>
    <w:basedOn w:val="a"/>
    <w:link w:val="a8"/>
    <w:semiHidden/>
    <w:rsid w:val="006D791B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6D791B"/>
    <w:rPr>
      <w:rFonts w:ascii="Times New Roman" w:eastAsia="Times New Roman" w:hAnsi="Times New Roman"/>
    </w:rPr>
  </w:style>
  <w:style w:type="paragraph" w:customStyle="1" w:styleId="12">
    <w:name w:val="Абзац списка1"/>
    <w:basedOn w:val="a"/>
    <w:rsid w:val="007E53D6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9">
    <w:name w:val="header"/>
    <w:basedOn w:val="a"/>
    <w:link w:val="aa"/>
    <w:uiPriority w:val="99"/>
    <w:semiHidden/>
    <w:unhideWhenUsed/>
    <w:rsid w:val="00D61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166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6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92.168.0.191" TargetMode="External"/><Relationship Id="rId12" Type="http://schemas.openxmlformats.org/officeDocument/2006/relationships/hyperlink" Target="http://www.klyaks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uit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nterneturo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t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5509</CharactersWithSpaces>
  <SharedDoc>false</SharedDoc>
  <HLinks>
    <vt:vector size="78" baseType="variant">
      <vt:variant>
        <vt:i4>2687077</vt:i4>
      </vt:variant>
      <vt:variant>
        <vt:i4>51</vt:i4>
      </vt:variant>
      <vt:variant>
        <vt:i4>0</vt:i4>
      </vt:variant>
      <vt:variant>
        <vt:i4>5</vt:i4>
      </vt:variant>
      <vt:variant>
        <vt:lpwstr>http://www.klyaksa.net/</vt:lpwstr>
      </vt:variant>
      <vt:variant>
        <vt:lpwstr/>
      </vt:variant>
      <vt:variant>
        <vt:i4>262221</vt:i4>
      </vt:variant>
      <vt:variant>
        <vt:i4>48</vt:i4>
      </vt:variant>
      <vt:variant>
        <vt:i4>0</vt:i4>
      </vt:variant>
      <vt:variant>
        <vt:i4>5</vt:i4>
      </vt:variant>
      <vt:variant>
        <vt:lpwstr>http://www.intuit.ru/</vt:lpwstr>
      </vt:variant>
      <vt:variant>
        <vt:lpwstr/>
      </vt:variant>
      <vt:variant>
        <vt:i4>6291498</vt:i4>
      </vt:variant>
      <vt:variant>
        <vt:i4>45</vt:i4>
      </vt:variant>
      <vt:variant>
        <vt:i4>0</vt:i4>
      </vt:variant>
      <vt:variant>
        <vt:i4>5</vt:i4>
      </vt:variant>
      <vt:variant>
        <vt:lpwstr>http://www.interneturok.ru/</vt:lpwstr>
      </vt:variant>
      <vt:variant>
        <vt:lpwstr/>
      </vt:variant>
      <vt:variant>
        <vt:i4>8060962</vt:i4>
      </vt:variant>
      <vt:variant>
        <vt:i4>42</vt:i4>
      </vt:variant>
      <vt:variant>
        <vt:i4>0</vt:i4>
      </vt:variant>
      <vt:variant>
        <vt:i4>5</vt:i4>
      </vt:variant>
      <vt:variant>
        <vt:lpwstr>http://www.ict.edu.ru/</vt:lpwstr>
      </vt:variant>
      <vt:variant>
        <vt:lpwstr/>
      </vt:variant>
      <vt:variant>
        <vt:i4>5767177</vt:i4>
      </vt:variant>
      <vt:variant>
        <vt:i4>39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1441854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_Toc507154944</vt:lpwstr>
      </vt:variant>
      <vt:variant>
        <vt:i4>1441854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_Toc507154943</vt:lpwstr>
      </vt:variant>
      <vt:variant>
        <vt:i4>1441854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_Toc507154942</vt:lpwstr>
      </vt:variant>
      <vt:variant>
        <vt:i4>1441854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_Toc507154941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_Toc29148831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_Toc29148830</vt:lpwstr>
      </vt:variant>
      <vt:variant>
        <vt:i4>1769529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_Toc29148829</vt:lpwstr>
      </vt:variant>
      <vt:variant>
        <vt:i4>1703993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_Toc29148828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Лена</cp:lastModifiedBy>
  <cp:revision>11</cp:revision>
  <cp:lastPrinted>2014-04-17T09:49:00Z</cp:lastPrinted>
  <dcterms:created xsi:type="dcterms:W3CDTF">2016-12-20T11:59:00Z</dcterms:created>
  <dcterms:modified xsi:type="dcterms:W3CDTF">2019-01-18T05:38:00Z</dcterms:modified>
</cp:coreProperties>
</file>